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B6F" w:rsidRDefault="00550B6F" w:rsidP="00A76BB6">
      <w:pPr>
        <w:pStyle w:val="LicA"/>
        <w:ind w:left="0"/>
        <w:jc w:val="center"/>
        <w:rPr>
          <w:rFonts w:ascii="Arial" w:hAnsi="Arial"/>
          <w:sz w:val="22"/>
        </w:rPr>
      </w:pPr>
      <w:bookmarkStart w:id="0" w:name="_GoBack"/>
      <w:bookmarkEnd w:id="0"/>
    </w:p>
    <w:p w:rsidR="00861FE7" w:rsidRDefault="00861FE7" w:rsidP="00A76BB6">
      <w:pPr>
        <w:pStyle w:val="LicA"/>
        <w:ind w:left="0"/>
        <w:jc w:val="center"/>
        <w:rPr>
          <w:rFonts w:ascii="Arial" w:hAnsi="Arial"/>
          <w:sz w:val="22"/>
        </w:rPr>
      </w:pPr>
      <w:r w:rsidRPr="00A76BB6">
        <w:rPr>
          <w:rFonts w:ascii="Arial" w:hAnsi="Arial"/>
          <w:sz w:val="22"/>
        </w:rPr>
        <w:t xml:space="preserve">DECLARAÇÃO DE DISPENSA DE VISTORIA </w:t>
      </w:r>
      <w:r w:rsidRPr="00A76BB6">
        <w:rPr>
          <w:rFonts w:ascii="Arial" w:hAnsi="Arial"/>
          <w:sz w:val="22"/>
        </w:rPr>
        <w:br/>
      </w:r>
    </w:p>
    <w:p w:rsidR="007D205A" w:rsidRDefault="007D205A" w:rsidP="007D205A">
      <w:pPr>
        <w:ind w:right="43"/>
        <w:jc w:val="both"/>
        <w:rPr>
          <w:rFonts w:ascii="Arial" w:eastAsia="Arial" w:hAnsi="Arial" w:cs="Arial"/>
          <w:b/>
          <w:kern w:val="0"/>
          <w:sz w:val="22"/>
          <w:szCs w:val="22"/>
        </w:rPr>
      </w:pPr>
    </w:p>
    <w:p w:rsidR="007D205A" w:rsidRPr="007D205A" w:rsidRDefault="007D205A" w:rsidP="007D205A">
      <w:pPr>
        <w:ind w:right="43"/>
        <w:jc w:val="both"/>
        <w:rPr>
          <w:rFonts w:ascii="Arial" w:eastAsia="Arial" w:hAnsi="Arial" w:cs="Arial"/>
          <w:b/>
          <w:kern w:val="0"/>
          <w:sz w:val="22"/>
          <w:szCs w:val="22"/>
        </w:rPr>
      </w:pPr>
      <w:r w:rsidRPr="00AA0691">
        <w:rPr>
          <w:rFonts w:ascii="Arial" w:eastAsia="Arial" w:hAnsi="Arial" w:cs="Arial"/>
          <w:b/>
          <w:kern w:val="0"/>
          <w:sz w:val="22"/>
          <w:szCs w:val="22"/>
        </w:rPr>
        <w:t xml:space="preserve">RDC </w:t>
      </w:r>
      <w:r w:rsidRPr="00AA0691">
        <w:rPr>
          <w:rFonts w:ascii="Arial" w:hAnsi="Arial" w:cs="Arial"/>
          <w:b/>
          <w:bCs/>
          <w:kern w:val="0"/>
          <w:sz w:val="22"/>
          <w:szCs w:val="22"/>
        </w:rPr>
        <w:t>Eletrônico</w:t>
      </w:r>
      <w:r w:rsidRPr="00AA0691">
        <w:rPr>
          <w:rFonts w:ascii="Arial" w:eastAsia="Arial" w:hAnsi="Arial" w:cs="Arial"/>
          <w:b/>
          <w:kern w:val="0"/>
          <w:sz w:val="22"/>
          <w:szCs w:val="22"/>
        </w:rPr>
        <w:t xml:space="preserve"> nº</w:t>
      </w:r>
      <w:r w:rsidR="00AA0691">
        <w:rPr>
          <w:rFonts w:ascii="Arial" w:eastAsia="Arial" w:hAnsi="Arial" w:cs="Arial"/>
          <w:b/>
          <w:kern w:val="0"/>
          <w:sz w:val="22"/>
          <w:szCs w:val="22"/>
        </w:rPr>
        <w:t xml:space="preserve"> </w:t>
      </w:r>
      <w:r w:rsidR="00AA0691" w:rsidRPr="00AA0691">
        <w:rPr>
          <w:rFonts w:ascii="Arial" w:eastAsia="Arial" w:hAnsi="Arial" w:cs="Arial"/>
          <w:b/>
          <w:kern w:val="0"/>
          <w:sz w:val="22"/>
          <w:szCs w:val="22"/>
        </w:rPr>
        <w:t>08</w:t>
      </w:r>
      <w:r w:rsidRPr="00AA0691">
        <w:rPr>
          <w:rFonts w:ascii="Arial" w:eastAsia="Arial" w:hAnsi="Arial" w:cs="Arial"/>
          <w:b/>
          <w:kern w:val="0"/>
          <w:sz w:val="22"/>
          <w:szCs w:val="22"/>
        </w:rPr>
        <w:t>/2021</w:t>
      </w:r>
    </w:p>
    <w:p w:rsidR="00861FE7" w:rsidRPr="00A76BB6" w:rsidRDefault="00861FE7" w:rsidP="00861FE7">
      <w:pPr>
        <w:spacing w:line="480" w:lineRule="auto"/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FD147F" w:rsidRPr="00FD147F" w:rsidRDefault="00FD147F" w:rsidP="00FD147F">
      <w:pPr>
        <w:spacing w:line="480" w:lineRule="auto"/>
        <w:ind w:right="43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FD147F">
        <w:rPr>
          <w:rFonts w:ascii="Arial" w:hAnsi="Arial" w:cs="Arial"/>
          <w:kern w:val="0"/>
          <w:sz w:val="22"/>
          <w:szCs w:val="22"/>
        </w:rPr>
        <w:t xml:space="preserve">A empresa _________________________________, CNPJ № __.___.___/_____-__, por intermédio do (a) Senhor (a) ____________________________, indicado expressamente como seu representante, </w:t>
      </w:r>
      <w:r w:rsidRPr="00FD147F">
        <w:rPr>
          <w:rFonts w:ascii="Arial" w:hAnsi="Arial" w:cs="Arial"/>
          <w:b/>
          <w:kern w:val="0"/>
          <w:sz w:val="22"/>
          <w:szCs w:val="22"/>
        </w:rPr>
        <w:t>declara</w:t>
      </w:r>
      <w:r w:rsidRPr="00FD147F">
        <w:rPr>
          <w:rFonts w:ascii="Arial" w:hAnsi="Arial" w:cs="Arial"/>
          <w:kern w:val="0"/>
          <w:sz w:val="22"/>
          <w:szCs w:val="22"/>
        </w:rPr>
        <w:t xml:space="preserve"> </w:t>
      </w:r>
      <w:r w:rsidRPr="00FD147F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ter pleno conhecimento das condições e peculiaridades inerentes à natureza dos trabalhos para o cumprimento do objeto </w:t>
      </w:r>
      <w:r w:rsidR="007D205A">
        <w:rPr>
          <w:rFonts w:ascii="Arial" w:hAnsi="Arial" w:cs="Arial"/>
          <w:kern w:val="0"/>
          <w:sz w:val="22"/>
          <w:szCs w:val="22"/>
        </w:rPr>
        <w:t>da licitação</w:t>
      </w:r>
      <w:r w:rsidR="00ED41E1" w:rsidRPr="007D205A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,</w:t>
      </w:r>
      <w:r w:rsidR="00ED41E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FD147F">
        <w:rPr>
          <w:rFonts w:ascii="Arial" w:hAnsi="Arial" w:cs="Arial"/>
          <w:kern w:val="0"/>
          <w:sz w:val="22"/>
          <w:szCs w:val="22"/>
        </w:rPr>
        <w:t xml:space="preserve">dispensando a necessidade da vistoria </w:t>
      </w:r>
      <w:r w:rsidRPr="00FD147F">
        <w:rPr>
          <w:rFonts w:ascii="Arial" w:hAnsi="Arial" w:cs="Arial"/>
          <w:i/>
          <w:kern w:val="0"/>
          <w:sz w:val="22"/>
          <w:szCs w:val="22"/>
        </w:rPr>
        <w:t>in</w:t>
      </w:r>
      <w:r w:rsidRPr="00FD147F">
        <w:rPr>
          <w:rFonts w:ascii="Arial" w:hAnsi="Arial" w:cs="Arial"/>
          <w:kern w:val="0"/>
          <w:sz w:val="22"/>
          <w:szCs w:val="22"/>
        </w:rPr>
        <w:t xml:space="preserve"> </w:t>
      </w:r>
      <w:r w:rsidRPr="00FD147F">
        <w:rPr>
          <w:rFonts w:ascii="Arial" w:hAnsi="Arial" w:cs="Arial"/>
          <w:i/>
          <w:kern w:val="0"/>
          <w:sz w:val="22"/>
          <w:szCs w:val="22"/>
        </w:rPr>
        <w:t>loco</w:t>
      </w:r>
      <w:r w:rsidRPr="00FD147F">
        <w:rPr>
          <w:rFonts w:ascii="Arial" w:hAnsi="Arial" w:cs="Arial"/>
          <w:kern w:val="0"/>
          <w:sz w:val="22"/>
          <w:szCs w:val="22"/>
        </w:rPr>
        <w:t xml:space="preserve"> prevista </w:t>
      </w:r>
      <w:r w:rsidRPr="00FD147F">
        <w:rPr>
          <w:rFonts w:ascii="Arial" w:hAnsi="Arial" w:cs="Arial"/>
          <w:iCs/>
          <w:kern w:val="0"/>
          <w:sz w:val="22"/>
          <w:szCs w:val="22"/>
        </w:rPr>
        <w:t>no Instrumento Convocatório</w:t>
      </w:r>
      <w:r w:rsidRPr="00FD147F">
        <w:rPr>
          <w:rFonts w:ascii="Arial" w:hAnsi="Arial" w:cs="Arial"/>
          <w:kern w:val="0"/>
          <w:sz w:val="22"/>
          <w:szCs w:val="22"/>
        </w:rPr>
        <w:t xml:space="preserve">. </w:t>
      </w:r>
      <w:r w:rsidRPr="00FD147F">
        <w:rPr>
          <w:rFonts w:ascii="Arial" w:hAnsi="Arial" w:cs="Arial"/>
          <w:b/>
          <w:kern w:val="0"/>
          <w:sz w:val="22"/>
          <w:szCs w:val="22"/>
        </w:rPr>
        <w:t>Declara</w:t>
      </w:r>
      <w:r w:rsidRPr="00FD147F">
        <w:rPr>
          <w:rFonts w:ascii="Arial" w:hAnsi="Arial" w:cs="Arial"/>
          <w:kern w:val="0"/>
          <w:sz w:val="22"/>
          <w:szCs w:val="22"/>
        </w:rPr>
        <w:t xml:space="preserve">, ainda, que se responsabiliza pela citada dispensa e por situações supervenientes. </w:t>
      </w:r>
    </w:p>
    <w:p w:rsidR="00FD147F" w:rsidRDefault="00FD147F" w:rsidP="00FD147F">
      <w:pPr>
        <w:spacing w:line="360" w:lineRule="auto"/>
        <w:ind w:right="43"/>
        <w:jc w:val="both"/>
        <w:rPr>
          <w:rFonts w:ascii="Arial" w:hAnsi="Arial" w:cs="Arial"/>
          <w:kern w:val="0"/>
          <w:sz w:val="22"/>
          <w:szCs w:val="22"/>
        </w:rPr>
      </w:pPr>
    </w:p>
    <w:p w:rsidR="00861FE7" w:rsidRPr="00AA0691" w:rsidRDefault="00FD147F" w:rsidP="00FD147F">
      <w:pPr>
        <w:spacing w:line="360" w:lineRule="auto"/>
        <w:ind w:right="43"/>
        <w:jc w:val="both"/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</w:pPr>
      <w:r w:rsidRPr="00AA0691">
        <w:rPr>
          <w:rFonts w:ascii="Arial" w:hAnsi="Arial" w:cs="Arial"/>
          <w:kern w:val="0"/>
          <w:sz w:val="22"/>
          <w:szCs w:val="22"/>
        </w:rPr>
        <w:t xml:space="preserve">Reafirmamos que nos fora dado, mediante cláusula expressa do Edital, acesso às instalações </w:t>
      </w:r>
      <w:proofErr w:type="gramStart"/>
      <w:r w:rsidRPr="00AA0691">
        <w:rPr>
          <w:rFonts w:ascii="Arial" w:hAnsi="Arial" w:cs="Arial"/>
          <w:kern w:val="0"/>
          <w:sz w:val="22"/>
          <w:szCs w:val="22"/>
        </w:rPr>
        <w:t xml:space="preserve">físicas do </w:t>
      </w:r>
      <w:r w:rsidRPr="00AA0691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 xml:space="preserve">Campus </w:t>
      </w:r>
      <w:r w:rsidR="00AA0691" w:rsidRPr="00AA0691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Nova</w:t>
      </w:r>
      <w:proofErr w:type="gramEnd"/>
      <w:r w:rsidR="00AA0691" w:rsidRPr="00AA0691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 xml:space="preserve"> Iguaçu </w:t>
      </w:r>
      <w:r w:rsidRPr="00AA0691">
        <w:rPr>
          <w:rFonts w:ascii="Arial" w:eastAsia="Calibri" w:hAnsi="Arial" w:cs="Arial"/>
          <w:b/>
          <w:iCs/>
          <w:color w:val="000000"/>
          <w:sz w:val="22"/>
          <w:szCs w:val="22"/>
          <w:lang w:eastAsia="en-US"/>
        </w:rPr>
        <w:t>do CEFET/RJ</w:t>
      </w:r>
      <w:r w:rsidR="00ED56A3" w:rsidRPr="00AA069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, local onde </w:t>
      </w:r>
      <w:r w:rsidR="000613DB" w:rsidRPr="00AA069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será </w:t>
      </w:r>
      <w:r w:rsidRPr="00AA0691">
        <w:rPr>
          <w:rFonts w:ascii="Arial" w:eastAsia="Calibri" w:hAnsi="Arial" w:cs="Arial"/>
          <w:iCs/>
          <w:sz w:val="22"/>
          <w:szCs w:val="22"/>
          <w:lang w:eastAsia="en-US"/>
        </w:rPr>
        <w:t>executad</w:t>
      </w:r>
      <w:r w:rsidR="000613DB" w:rsidRPr="00AA0691">
        <w:rPr>
          <w:rFonts w:ascii="Arial" w:eastAsia="Calibri" w:hAnsi="Arial" w:cs="Arial"/>
          <w:iCs/>
          <w:sz w:val="22"/>
          <w:szCs w:val="22"/>
          <w:lang w:eastAsia="en-US"/>
        </w:rPr>
        <w:t>o</w:t>
      </w:r>
      <w:r w:rsidR="00AA0691" w:rsidRPr="00AA0691">
        <w:rPr>
          <w:rFonts w:ascii="Arial" w:hAnsi="Arial" w:cs="Arial"/>
          <w:iCs/>
          <w:sz w:val="22"/>
          <w:szCs w:val="22"/>
        </w:rPr>
        <w:t xml:space="preserve"> </w:t>
      </w:r>
      <w:r w:rsidR="00875352">
        <w:rPr>
          <w:rFonts w:ascii="Arial" w:hAnsi="Arial" w:cs="Arial"/>
          <w:iCs/>
          <w:sz w:val="22"/>
          <w:szCs w:val="22"/>
        </w:rPr>
        <w:t>o serviço de reforma para c</w:t>
      </w:r>
      <w:r w:rsidR="00AA0691" w:rsidRPr="00AA0691">
        <w:rPr>
          <w:rFonts w:ascii="Arial" w:hAnsi="Arial" w:cs="Arial"/>
          <w:iCs/>
          <w:sz w:val="22"/>
          <w:szCs w:val="22"/>
        </w:rPr>
        <w:t xml:space="preserve">onclusão da obra do novo prédio de salas de aula </w:t>
      </w:r>
      <w:r w:rsidR="00875352">
        <w:rPr>
          <w:rFonts w:ascii="Arial" w:hAnsi="Arial" w:cs="Arial"/>
          <w:iCs/>
          <w:sz w:val="22"/>
          <w:szCs w:val="22"/>
        </w:rPr>
        <w:t>do C</w:t>
      </w:r>
      <w:r w:rsidR="00AA0691" w:rsidRPr="00AA0691">
        <w:rPr>
          <w:rFonts w:ascii="Arial" w:hAnsi="Arial" w:cs="Arial"/>
          <w:iCs/>
          <w:sz w:val="22"/>
          <w:szCs w:val="22"/>
        </w:rPr>
        <w:t>ampus</w:t>
      </w:r>
      <w:r w:rsidR="00875352">
        <w:rPr>
          <w:rFonts w:ascii="Arial" w:hAnsi="Arial" w:cs="Arial"/>
          <w:iCs/>
          <w:sz w:val="22"/>
          <w:szCs w:val="22"/>
        </w:rPr>
        <w:t xml:space="preserve"> Nova Iguaçu</w:t>
      </w:r>
      <w:r w:rsidRPr="00AA069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, porém dispensamos a vistoria in loco por julgarmos </w:t>
      </w:r>
      <w:proofErr w:type="gramStart"/>
      <w:r w:rsidRPr="00AA069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suficientes</w:t>
      </w:r>
      <w:proofErr w:type="gramEnd"/>
      <w:r w:rsidRPr="00AA0691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 as informações prestadas no Instrumento Convocatório e, em especial, no Projeto Básico.</w:t>
      </w:r>
    </w:p>
    <w:p w:rsidR="00FD147F" w:rsidRDefault="00FD147F" w:rsidP="0036592A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861FE7" w:rsidRPr="00A76BB6" w:rsidRDefault="007D205A" w:rsidP="007D205A">
      <w:pPr>
        <w:pStyle w:val="Corpodetexto23"/>
        <w:ind w:right="141"/>
        <w:jc w:val="right"/>
        <w:rPr>
          <w:rFonts w:ascii="Arial" w:hAnsi="Arial" w:cs="Arial"/>
          <w:sz w:val="28"/>
        </w:rPr>
      </w:pPr>
      <w:r w:rsidRPr="005F3BB6">
        <w:rPr>
          <w:rFonts w:ascii="Arial" w:hAnsi="Arial" w:cs="Arial"/>
          <w:sz w:val="22"/>
          <w:szCs w:val="22"/>
        </w:rPr>
        <w:t>Local</w:t>
      </w:r>
      <w:r w:rsidRPr="005F3BB6">
        <w:rPr>
          <w:rFonts w:ascii="Arial" w:eastAsia="Arial" w:hAnsi="Arial" w:cs="Arial"/>
          <w:sz w:val="22"/>
          <w:szCs w:val="22"/>
        </w:rPr>
        <w:t>, ____</w:t>
      </w:r>
      <w:r>
        <w:rPr>
          <w:rFonts w:ascii="Arial" w:eastAsia="Arial" w:hAnsi="Arial" w:cs="Arial"/>
          <w:sz w:val="22"/>
          <w:szCs w:val="22"/>
        </w:rPr>
        <w:t>___</w:t>
      </w:r>
      <w:r w:rsidRPr="005F3BB6">
        <w:rPr>
          <w:rFonts w:ascii="Arial" w:eastAsia="Arial" w:hAnsi="Arial" w:cs="Arial"/>
          <w:sz w:val="22"/>
          <w:szCs w:val="22"/>
        </w:rPr>
        <w:t xml:space="preserve"> de _______________ </w:t>
      </w:r>
      <w:proofErr w:type="spellStart"/>
      <w:r w:rsidRPr="005F3BB6">
        <w:rPr>
          <w:rFonts w:ascii="Arial" w:eastAsia="Arial" w:hAnsi="Arial" w:cs="Arial"/>
          <w:sz w:val="22"/>
          <w:szCs w:val="22"/>
        </w:rPr>
        <w:t>de</w:t>
      </w:r>
      <w:proofErr w:type="spellEnd"/>
      <w:r w:rsidRPr="005F3BB6">
        <w:rPr>
          <w:rFonts w:ascii="Arial" w:eastAsia="Arial" w:hAnsi="Arial" w:cs="Arial"/>
          <w:sz w:val="22"/>
          <w:szCs w:val="22"/>
        </w:rPr>
        <w:t xml:space="preserve"> ____</w:t>
      </w:r>
      <w:r>
        <w:rPr>
          <w:rFonts w:ascii="Arial" w:eastAsia="Arial" w:hAnsi="Arial" w:cs="Arial"/>
          <w:sz w:val="22"/>
          <w:szCs w:val="22"/>
        </w:rPr>
        <w:t>___.</w:t>
      </w:r>
    </w:p>
    <w:p w:rsidR="0036592A" w:rsidRPr="00A76BB6" w:rsidRDefault="0036592A" w:rsidP="00861FE7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AF69EA" w:rsidRDefault="00AF69EA" w:rsidP="00AF69EA">
      <w:pPr>
        <w:pStyle w:val="Corpodetexto23"/>
        <w:ind w:right="141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861FE7" w:rsidRPr="00A76BB6" w:rsidRDefault="00861FE7" w:rsidP="00861FE7">
      <w:pPr>
        <w:pStyle w:val="Corpodetexto23"/>
        <w:ind w:right="141"/>
        <w:jc w:val="center"/>
        <w:rPr>
          <w:rFonts w:ascii="Arial" w:hAnsi="Arial" w:cs="Arial"/>
          <w:sz w:val="28"/>
        </w:rPr>
      </w:pPr>
      <w:r w:rsidRPr="00A76BB6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</w:t>
      </w:r>
    </w:p>
    <w:p w:rsidR="00503C30" w:rsidRPr="00AF69EA" w:rsidRDefault="00861FE7" w:rsidP="00503C30">
      <w:pPr>
        <w:jc w:val="center"/>
        <w:rPr>
          <w:rFonts w:ascii="Arial" w:eastAsiaTheme="minorHAnsi" w:hAnsi="Arial" w:cs="Arial"/>
          <w:kern w:val="0"/>
          <w:sz w:val="20"/>
          <w:szCs w:val="22"/>
          <w:lang w:eastAsia="en-US"/>
        </w:rPr>
      </w:pPr>
      <w:r w:rsidRPr="00A76BB6">
        <w:rPr>
          <w:rFonts w:ascii="Arial" w:eastAsia="Ecofont_Spranq_eco_Sans" w:hAnsi="Arial" w:cs="Arial"/>
          <w:iCs/>
          <w:color w:val="000000"/>
          <w:sz w:val="22"/>
          <w:lang w:eastAsia="en-US"/>
        </w:rPr>
        <w:t xml:space="preserve"> </w:t>
      </w:r>
      <w:r w:rsidR="00503C30" w:rsidRPr="00A76BB6">
        <w:rPr>
          <w:rFonts w:ascii="Arial" w:eastAsia="Ecofont_Spranq_eco_Sans" w:hAnsi="Arial" w:cs="Arial"/>
          <w:iCs/>
          <w:color w:val="000000"/>
          <w:sz w:val="22"/>
          <w:lang w:eastAsia="en-US"/>
        </w:rPr>
        <w:t xml:space="preserve"> </w:t>
      </w:r>
      <w:r w:rsidR="00503C30" w:rsidRPr="00AF69EA">
        <w:rPr>
          <w:rFonts w:ascii="Arial" w:eastAsiaTheme="minorHAnsi" w:hAnsi="Arial" w:cs="Arial"/>
          <w:kern w:val="0"/>
          <w:sz w:val="20"/>
          <w:szCs w:val="22"/>
          <w:lang w:eastAsia="en-US"/>
        </w:rPr>
        <w:t>(Representante da Empresa)</w:t>
      </w:r>
    </w:p>
    <w:p w:rsidR="00861FE7" w:rsidRPr="00A76BB6" w:rsidRDefault="00861FE7" w:rsidP="00503C30">
      <w:pPr>
        <w:jc w:val="center"/>
        <w:rPr>
          <w:rFonts w:ascii="Arial" w:hAnsi="Arial" w:cs="Arial"/>
          <w:sz w:val="28"/>
        </w:rPr>
      </w:pPr>
    </w:p>
    <w:p w:rsidR="00341171" w:rsidRDefault="00341171"/>
    <w:sectPr w:rsidR="0034117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55E" w:rsidRDefault="008A755E" w:rsidP="008A755E">
      <w:r>
        <w:separator/>
      </w:r>
    </w:p>
  </w:endnote>
  <w:endnote w:type="continuationSeparator" w:id="0">
    <w:p w:rsidR="008A755E" w:rsidRDefault="008A755E" w:rsidP="008A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55E" w:rsidRDefault="008A755E" w:rsidP="008A755E">
      <w:r>
        <w:separator/>
      </w:r>
    </w:p>
  </w:footnote>
  <w:footnote w:type="continuationSeparator" w:id="0">
    <w:p w:rsidR="008A755E" w:rsidRDefault="008A755E" w:rsidP="008A7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55E" w:rsidRDefault="008A755E" w:rsidP="008A755E">
    <w:pPr>
      <w:pStyle w:val="Cabealho"/>
      <w:jc w:val="both"/>
    </w:pPr>
  </w:p>
  <w:p w:rsidR="008A755E" w:rsidRPr="00A76BB6" w:rsidRDefault="008A755E" w:rsidP="008A755E">
    <w:pPr>
      <w:pStyle w:val="Cabealho"/>
      <w:jc w:val="right"/>
      <w:rPr>
        <w:sz w:val="22"/>
      </w:rPr>
    </w:pPr>
    <w:r w:rsidRPr="00A76BB6">
      <w:rPr>
        <w:rFonts w:ascii="Arial" w:eastAsiaTheme="minorHAnsi" w:hAnsi="Arial" w:cs="Arial"/>
        <w:kern w:val="0"/>
        <w:sz w:val="18"/>
        <w:szCs w:val="22"/>
        <w:lang w:eastAsia="en-US"/>
      </w:rPr>
      <w:t xml:space="preserve">ANEXO III – RDC </w:t>
    </w:r>
    <w:r w:rsidRPr="00AA0691">
      <w:rPr>
        <w:rFonts w:ascii="Arial" w:eastAsiaTheme="minorHAnsi" w:hAnsi="Arial" w:cs="Arial"/>
        <w:kern w:val="0"/>
        <w:sz w:val="18"/>
        <w:szCs w:val="22"/>
        <w:lang w:eastAsia="en-US"/>
      </w:rPr>
      <w:t xml:space="preserve">ELETRÔNICO </w:t>
    </w:r>
    <w:r w:rsidR="00FD147F" w:rsidRPr="00AA0691">
      <w:rPr>
        <w:rFonts w:ascii="Arial" w:eastAsiaTheme="minorHAnsi" w:hAnsi="Arial" w:cs="Arial"/>
        <w:iCs/>
        <w:kern w:val="0"/>
        <w:sz w:val="18"/>
        <w:szCs w:val="22"/>
        <w:lang w:eastAsia="en-US"/>
      </w:rPr>
      <w:t>Nº</w:t>
    </w:r>
    <w:r w:rsidR="00FD147F" w:rsidRPr="00AA0691">
      <w:rPr>
        <w:rFonts w:ascii="Arial" w:eastAsiaTheme="minorHAnsi" w:hAnsi="Arial" w:cs="Arial"/>
        <w:kern w:val="0"/>
        <w:sz w:val="18"/>
        <w:szCs w:val="22"/>
        <w:lang w:eastAsia="en-US"/>
      </w:rPr>
      <w:t xml:space="preserve"> </w:t>
    </w:r>
    <w:r w:rsidR="00AA0691" w:rsidRPr="00AA0691">
      <w:rPr>
        <w:rFonts w:ascii="Arial" w:eastAsiaTheme="minorHAnsi" w:hAnsi="Arial" w:cs="Arial"/>
        <w:kern w:val="0"/>
        <w:sz w:val="18"/>
        <w:szCs w:val="22"/>
        <w:lang w:eastAsia="en-US"/>
      </w:rPr>
      <w:t>08</w:t>
    </w:r>
    <w:r w:rsidRPr="00AA0691">
      <w:rPr>
        <w:rFonts w:ascii="Arial" w:eastAsiaTheme="minorHAnsi" w:hAnsi="Arial" w:cs="Arial"/>
        <w:kern w:val="0"/>
        <w:sz w:val="18"/>
        <w:szCs w:val="22"/>
        <w:lang w:eastAsia="en-US"/>
      </w:rPr>
      <w:t>/202</w:t>
    </w:r>
    <w:r w:rsidR="00550B6F" w:rsidRPr="00AA0691">
      <w:rPr>
        <w:rFonts w:ascii="Arial" w:eastAsiaTheme="minorHAnsi" w:hAnsi="Arial" w:cs="Arial"/>
        <w:kern w:val="0"/>
        <w:sz w:val="18"/>
        <w:szCs w:val="22"/>
        <w:lang w:eastAsia="en-US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66"/>
    <w:rsid w:val="000310B8"/>
    <w:rsid w:val="000613DB"/>
    <w:rsid w:val="000E162A"/>
    <w:rsid w:val="001A5557"/>
    <w:rsid w:val="00262464"/>
    <w:rsid w:val="002D1414"/>
    <w:rsid w:val="00311376"/>
    <w:rsid w:val="00341171"/>
    <w:rsid w:val="003538C8"/>
    <w:rsid w:val="0036592A"/>
    <w:rsid w:val="00371166"/>
    <w:rsid w:val="00503C30"/>
    <w:rsid w:val="00550B6F"/>
    <w:rsid w:val="00655ECB"/>
    <w:rsid w:val="00666EEE"/>
    <w:rsid w:val="00675588"/>
    <w:rsid w:val="007D205A"/>
    <w:rsid w:val="007D3DDA"/>
    <w:rsid w:val="00856E8A"/>
    <w:rsid w:val="00861FE7"/>
    <w:rsid w:val="00875352"/>
    <w:rsid w:val="008A755E"/>
    <w:rsid w:val="009D6AAE"/>
    <w:rsid w:val="00A76BB6"/>
    <w:rsid w:val="00AA0691"/>
    <w:rsid w:val="00AF69EA"/>
    <w:rsid w:val="00B67900"/>
    <w:rsid w:val="00BC332D"/>
    <w:rsid w:val="00C45A38"/>
    <w:rsid w:val="00CD7EE7"/>
    <w:rsid w:val="00E25073"/>
    <w:rsid w:val="00ED41E1"/>
    <w:rsid w:val="00ED56A3"/>
    <w:rsid w:val="00EE7DBF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6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3">
    <w:name w:val="Corpo de texto 23"/>
    <w:basedOn w:val="Normal"/>
    <w:rsid w:val="00371166"/>
    <w:pPr>
      <w:spacing w:after="120" w:line="480" w:lineRule="auto"/>
    </w:pPr>
  </w:style>
  <w:style w:type="paragraph" w:customStyle="1" w:styleId="LicA">
    <w:name w:val="LicA"/>
    <w:basedOn w:val="Normal"/>
    <w:rsid w:val="0037116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7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55E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6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3">
    <w:name w:val="Corpo de texto 23"/>
    <w:basedOn w:val="Normal"/>
    <w:rsid w:val="00371166"/>
    <w:pPr>
      <w:spacing w:after="120" w:line="480" w:lineRule="auto"/>
    </w:pPr>
  </w:style>
  <w:style w:type="paragraph" w:customStyle="1" w:styleId="LicA">
    <w:name w:val="LicA"/>
    <w:basedOn w:val="Normal"/>
    <w:rsid w:val="0037116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8A7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55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7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55E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16597-4619-4D94-A3B3-D31252A0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Bastos</cp:lastModifiedBy>
  <cp:revision>2</cp:revision>
  <cp:lastPrinted>2021-01-25T19:33:00Z</cp:lastPrinted>
  <dcterms:created xsi:type="dcterms:W3CDTF">2021-11-19T12:19:00Z</dcterms:created>
  <dcterms:modified xsi:type="dcterms:W3CDTF">2021-11-19T12:19:00Z</dcterms:modified>
</cp:coreProperties>
</file>